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511398F" w14:textId="77777777" w:rsidR="004D2A70" w:rsidRPr="004D2A70" w:rsidRDefault="004D2A70" w:rsidP="007E4622">
      <w:pPr>
        <w:pStyle w:val="Rientrocorpodeltesto"/>
        <w:spacing w:line="360" w:lineRule="auto"/>
        <w:jc w:val="center"/>
        <w:rPr>
          <w:sz w:val="20"/>
        </w:rPr>
      </w:pPr>
      <w:r w:rsidRPr="004D2A70">
        <w:rPr>
          <w:sz w:val="20"/>
        </w:rPr>
        <w:t>DICHIARAZIONE SOSTITUTIVA DI ATTO NOTORIO</w:t>
      </w:r>
    </w:p>
    <w:p w14:paraId="30DA276C" w14:textId="77777777" w:rsidR="00892BCD" w:rsidRDefault="004D2A70" w:rsidP="007E4622">
      <w:pPr>
        <w:pStyle w:val="Rientrocorpodeltesto"/>
        <w:spacing w:line="360" w:lineRule="auto"/>
        <w:jc w:val="center"/>
        <w:rPr>
          <w:sz w:val="20"/>
        </w:rPr>
      </w:pPr>
      <w:r w:rsidRPr="004D2A70">
        <w:rPr>
          <w:b w:val="0"/>
          <w:sz w:val="20"/>
        </w:rPr>
        <w:t>(ARTT. 46 E 47 D.P.R. 445/2000</w:t>
      </w:r>
      <w:r w:rsidRPr="004D2A70">
        <w:rPr>
          <w:sz w:val="20"/>
        </w:rPr>
        <w:t>)</w:t>
      </w:r>
    </w:p>
    <w:p w14:paraId="3C273978" w14:textId="77777777" w:rsidR="004D2A70" w:rsidRPr="004D2A70" w:rsidRDefault="004D2A70" w:rsidP="007E4622">
      <w:pPr>
        <w:pStyle w:val="Rientrocorpodeltesto"/>
        <w:spacing w:line="360" w:lineRule="auto"/>
        <w:rPr>
          <w:sz w:val="20"/>
        </w:rPr>
      </w:pPr>
    </w:p>
    <w:p w14:paraId="47D48543" w14:textId="77777777" w:rsidR="004D2A70" w:rsidRPr="004D2A70" w:rsidRDefault="004D2A70" w:rsidP="007E4622">
      <w:pPr>
        <w:pStyle w:val="Rientrocorpodeltesto"/>
        <w:spacing w:line="360" w:lineRule="auto"/>
        <w:rPr>
          <w:sz w:val="20"/>
        </w:rPr>
      </w:pPr>
    </w:p>
    <w:p w14:paraId="3F093EEC" w14:textId="77777777" w:rsidR="004D2A70" w:rsidRPr="004D2A70" w:rsidRDefault="004D2A70" w:rsidP="007E4622">
      <w:pPr>
        <w:pStyle w:val="Rientrocorpodeltesto"/>
        <w:spacing w:line="360" w:lineRule="auto"/>
        <w:rPr>
          <w:sz w:val="20"/>
        </w:rPr>
      </w:pPr>
    </w:p>
    <w:p w14:paraId="60BFA692" w14:textId="77777777" w:rsidR="004D2A70" w:rsidRDefault="004D2A70" w:rsidP="007E4622">
      <w:pPr>
        <w:spacing w:line="360" w:lineRule="auto"/>
        <w:jc w:val="both"/>
        <w:rPr>
          <w:i/>
        </w:rPr>
      </w:pPr>
      <w:r w:rsidRPr="004D2A70">
        <w:rPr>
          <w:b/>
          <w:i/>
        </w:rPr>
        <w:t>Il</w:t>
      </w:r>
      <w:r w:rsidR="007F03D9">
        <w:rPr>
          <w:b/>
          <w:i/>
        </w:rPr>
        <w:t>/La</w:t>
      </w:r>
      <w:r w:rsidRPr="004D2A70">
        <w:rPr>
          <w:b/>
          <w:i/>
        </w:rPr>
        <w:t xml:space="preserve"> sottoscritto</w:t>
      </w:r>
      <w:r w:rsidR="007F03D9">
        <w:rPr>
          <w:b/>
          <w:i/>
        </w:rPr>
        <w:t>/a</w:t>
      </w:r>
      <w:r w:rsidRPr="004D2A70">
        <w:rPr>
          <w:b/>
          <w:i/>
        </w:rPr>
        <w:t xml:space="preserve"> </w:t>
      </w:r>
      <w:r w:rsidRPr="004D2A70">
        <w:rPr>
          <w:i/>
        </w:rPr>
        <w:t>………………………………………………</w:t>
      </w:r>
      <w:proofErr w:type="gramStart"/>
      <w:r w:rsidRPr="004D2A70">
        <w:rPr>
          <w:i/>
        </w:rPr>
        <w:t>…….</w:t>
      </w:r>
      <w:proofErr w:type="gramEnd"/>
      <w:r w:rsidRPr="004D2A70">
        <w:rPr>
          <w:i/>
        </w:rPr>
        <w:t>……………………….…………………………… nato a …………………………………………………il ………………………… codice fiscale ………………………</w:t>
      </w:r>
      <w:proofErr w:type="gramStart"/>
      <w:r w:rsidRPr="004D2A70">
        <w:rPr>
          <w:i/>
        </w:rPr>
        <w:t>…….</w:t>
      </w:r>
      <w:proofErr w:type="gramEnd"/>
      <w:r w:rsidRPr="004D2A70">
        <w:rPr>
          <w:i/>
        </w:rPr>
        <w:t>.……… residente a</w:t>
      </w:r>
      <w:proofErr w:type="gramStart"/>
      <w:r w:rsidRPr="004D2A70">
        <w:rPr>
          <w:i/>
        </w:rPr>
        <w:t xml:space="preserve"> ….</w:t>
      </w:r>
      <w:proofErr w:type="gramEnd"/>
      <w:r w:rsidRPr="004D2A70">
        <w:rPr>
          <w:i/>
        </w:rPr>
        <w:t>…………………….………………(Prov. ………) via/piazza ……………………………………….…………………………. n. …………… (CAP ……………), telefono …………………………, mail</w:t>
      </w:r>
      <w:r w:rsidR="00C148B5">
        <w:rPr>
          <w:i/>
        </w:rPr>
        <w:t xml:space="preserve"> </w:t>
      </w:r>
      <w:proofErr w:type="spellStart"/>
      <w:r w:rsidR="00C148B5">
        <w:rPr>
          <w:i/>
        </w:rPr>
        <w:t>pec</w:t>
      </w:r>
      <w:proofErr w:type="spellEnd"/>
      <w:r w:rsidRPr="004D2A70">
        <w:rPr>
          <w:i/>
        </w:rPr>
        <w:t xml:space="preserve"> …………………………………………</w:t>
      </w:r>
    </w:p>
    <w:p w14:paraId="336609C7" w14:textId="77777777" w:rsidR="00A93829" w:rsidRDefault="00A93829" w:rsidP="00A93829">
      <w:pPr>
        <w:spacing w:line="360" w:lineRule="auto"/>
        <w:ind w:right="142"/>
        <w:jc w:val="both"/>
      </w:pPr>
      <w:r w:rsidRPr="004D2A70">
        <w:t xml:space="preserve">consapevole che le dichiarazioni false, la falsità negli atti e l’uso di atti falsi comportano l’applicazione delle sanzioni penali previste dall'art. 76 del D.P.R. 28 dicembre 2000, n. 445 </w:t>
      </w:r>
    </w:p>
    <w:p w14:paraId="6C91EFDB" w14:textId="77777777" w:rsidR="007E4622" w:rsidRPr="007E4622" w:rsidRDefault="007E4622" w:rsidP="007E4622">
      <w:pPr>
        <w:numPr>
          <w:ilvl w:val="0"/>
          <w:numId w:val="26"/>
        </w:numPr>
        <w:suppressAutoHyphens w:val="0"/>
        <w:spacing w:line="360" w:lineRule="auto"/>
        <w:ind w:left="0" w:firstLine="0"/>
        <w:jc w:val="both"/>
      </w:pPr>
      <w:r w:rsidRPr="007E4622">
        <w:t xml:space="preserve">visto il </w:t>
      </w:r>
      <w:r w:rsidRPr="007E4622">
        <w:rPr>
          <w:iCs/>
        </w:rPr>
        <w:t xml:space="preserve">"Modello di organizzazione, gestione </w:t>
      </w:r>
      <w:r w:rsidRPr="007E4622">
        <w:t xml:space="preserve">e </w:t>
      </w:r>
      <w:r w:rsidRPr="007E4622">
        <w:rPr>
          <w:iCs/>
        </w:rPr>
        <w:t xml:space="preserve">controllo ex </w:t>
      </w:r>
      <w:proofErr w:type="spellStart"/>
      <w:r w:rsidRPr="007E4622">
        <w:rPr>
          <w:iCs/>
        </w:rPr>
        <w:t>DIgs</w:t>
      </w:r>
      <w:proofErr w:type="spellEnd"/>
      <w:r w:rsidRPr="007E4622">
        <w:rPr>
          <w:iCs/>
        </w:rPr>
        <w:t xml:space="preserve">, 231/2001 di </w:t>
      </w:r>
      <w:r w:rsidR="00C26422">
        <w:rPr>
          <w:iCs/>
        </w:rPr>
        <w:t>Infrastrutture Lombarde</w:t>
      </w:r>
      <w:r w:rsidRPr="007E4622">
        <w:rPr>
          <w:iCs/>
        </w:rPr>
        <w:t xml:space="preserve"> </w:t>
      </w:r>
      <w:proofErr w:type="spellStart"/>
      <w:r w:rsidRPr="007E4622">
        <w:rPr>
          <w:iCs/>
        </w:rPr>
        <w:t>SpA</w:t>
      </w:r>
      <w:proofErr w:type="spellEnd"/>
      <w:r w:rsidRPr="007E4622">
        <w:rPr>
          <w:iCs/>
        </w:rPr>
        <w:t>";</w:t>
      </w:r>
    </w:p>
    <w:p w14:paraId="35AB9939" w14:textId="77777777" w:rsidR="007E4622" w:rsidRPr="007E4622" w:rsidRDefault="007E4622" w:rsidP="007E4622">
      <w:pPr>
        <w:numPr>
          <w:ilvl w:val="0"/>
          <w:numId w:val="26"/>
        </w:numPr>
        <w:suppressAutoHyphens w:val="0"/>
        <w:spacing w:line="360" w:lineRule="auto"/>
        <w:ind w:left="0" w:firstLine="0"/>
        <w:jc w:val="both"/>
      </w:pPr>
      <w:r>
        <w:rPr>
          <w:iCs/>
        </w:rPr>
        <w:t>visto il “</w:t>
      </w:r>
      <w:r w:rsidRPr="007E4622">
        <w:rPr>
          <w:iCs/>
        </w:rPr>
        <w:t>Programma triennale per la prevenzione della corruzione e per la trasparenza</w:t>
      </w:r>
      <w:r w:rsidR="00D60254">
        <w:rPr>
          <w:iCs/>
        </w:rPr>
        <w:t xml:space="preserve"> </w:t>
      </w:r>
      <w:r w:rsidR="005E2A4C">
        <w:rPr>
          <w:iCs/>
        </w:rPr>
        <w:t>2017-2019</w:t>
      </w:r>
      <w:r w:rsidRPr="007E4622">
        <w:rPr>
          <w:iCs/>
        </w:rPr>
        <w:t xml:space="preserve">” </w:t>
      </w:r>
      <w:r w:rsidR="00A93829">
        <w:rPr>
          <w:iCs/>
        </w:rPr>
        <w:t xml:space="preserve">adottato dalla società </w:t>
      </w:r>
      <w:r w:rsidR="00C26422">
        <w:rPr>
          <w:iCs/>
        </w:rPr>
        <w:t>Infrastrutture Lombarde</w:t>
      </w:r>
      <w:r w:rsidR="00C26422" w:rsidRPr="007E4622">
        <w:rPr>
          <w:iCs/>
        </w:rPr>
        <w:t xml:space="preserve"> </w:t>
      </w:r>
      <w:proofErr w:type="spellStart"/>
      <w:r w:rsidR="00A93829">
        <w:rPr>
          <w:iCs/>
        </w:rPr>
        <w:t>SpA</w:t>
      </w:r>
      <w:proofErr w:type="spellEnd"/>
      <w:r w:rsidR="00A93829">
        <w:rPr>
          <w:iCs/>
        </w:rPr>
        <w:t xml:space="preserve">, </w:t>
      </w:r>
      <w:r w:rsidR="00C26422">
        <w:rPr>
          <w:iCs/>
        </w:rPr>
        <w:t xml:space="preserve">giusta delibera del </w:t>
      </w:r>
      <w:proofErr w:type="spellStart"/>
      <w:r w:rsidR="00C26422">
        <w:rPr>
          <w:iCs/>
        </w:rPr>
        <w:t>CdG</w:t>
      </w:r>
      <w:proofErr w:type="spellEnd"/>
      <w:r>
        <w:rPr>
          <w:iCs/>
        </w:rPr>
        <w:t xml:space="preserve"> del </w:t>
      </w:r>
      <w:r w:rsidR="00121E03" w:rsidRPr="00CC776F">
        <w:rPr>
          <w:iCs/>
        </w:rPr>
        <w:t>16</w:t>
      </w:r>
      <w:r w:rsidR="00C26422" w:rsidRPr="00CC776F">
        <w:rPr>
          <w:iCs/>
        </w:rPr>
        <w:t>/</w:t>
      </w:r>
      <w:r w:rsidR="00121E03" w:rsidRPr="00CC776F">
        <w:rPr>
          <w:iCs/>
        </w:rPr>
        <w:t>02</w:t>
      </w:r>
      <w:r w:rsidRPr="00CC776F">
        <w:rPr>
          <w:iCs/>
        </w:rPr>
        <w:t>/201</w:t>
      </w:r>
      <w:r w:rsidR="005E2A4C" w:rsidRPr="00CC776F">
        <w:rPr>
          <w:iCs/>
        </w:rPr>
        <w:t>7</w:t>
      </w:r>
      <w:r>
        <w:rPr>
          <w:iCs/>
        </w:rPr>
        <w:t>;</w:t>
      </w:r>
    </w:p>
    <w:p w14:paraId="1321F281" w14:textId="77777777" w:rsidR="004D2A70" w:rsidRPr="004D2A70" w:rsidRDefault="004D2A70" w:rsidP="007E4622">
      <w:pPr>
        <w:spacing w:line="360" w:lineRule="auto"/>
        <w:jc w:val="center"/>
        <w:rPr>
          <w:b/>
        </w:rPr>
      </w:pPr>
      <w:r w:rsidRPr="004D2A70">
        <w:rPr>
          <w:b/>
        </w:rPr>
        <w:t xml:space="preserve">DICHIARA </w:t>
      </w:r>
    </w:p>
    <w:p w14:paraId="18610DB1" w14:textId="77777777" w:rsidR="00E4293B" w:rsidRDefault="00E4293B" w:rsidP="00E4293B">
      <w:pPr>
        <w:pStyle w:val="Corpotesto"/>
        <w:numPr>
          <w:ilvl w:val="0"/>
          <w:numId w:val="25"/>
        </w:numPr>
        <w:spacing w:line="360" w:lineRule="auto"/>
        <w:rPr>
          <w:sz w:val="20"/>
        </w:rPr>
      </w:pPr>
      <w:r w:rsidRPr="004D2A70">
        <w:rPr>
          <w:sz w:val="20"/>
        </w:rPr>
        <w:t xml:space="preserve">il possesso di tutti i requisiti di onorabilità, </w:t>
      </w:r>
      <w:r>
        <w:rPr>
          <w:sz w:val="20"/>
        </w:rPr>
        <w:t xml:space="preserve">autonomia, </w:t>
      </w:r>
      <w:r w:rsidRPr="004D2A70">
        <w:rPr>
          <w:sz w:val="20"/>
        </w:rPr>
        <w:t>indipendenza e professionalità, normativamente e statutariamente, richiesti per la nomina</w:t>
      </w:r>
      <w:r>
        <w:rPr>
          <w:sz w:val="20"/>
        </w:rPr>
        <w:t xml:space="preserve"> di componente dell’</w:t>
      </w:r>
      <w:proofErr w:type="spellStart"/>
      <w:r>
        <w:rPr>
          <w:sz w:val="20"/>
        </w:rPr>
        <w:t>OdV</w:t>
      </w:r>
      <w:proofErr w:type="spellEnd"/>
      <w:r>
        <w:rPr>
          <w:sz w:val="20"/>
        </w:rPr>
        <w:t xml:space="preserve"> </w:t>
      </w:r>
      <w:r w:rsidR="00C148B5">
        <w:rPr>
          <w:sz w:val="20"/>
        </w:rPr>
        <w:t xml:space="preserve">con funzione di Presidente </w:t>
      </w:r>
      <w:r>
        <w:rPr>
          <w:sz w:val="20"/>
        </w:rPr>
        <w:t>ed in particolare:</w:t>
      </w:r>
    </w:p>
    <w:p w14:paraId="5E56F612" w14:textId="77777777" w:rsidR="00E4293B" w:rsidRPr="004D2A70" w:rsidRDefault="00E4293B" w:rsidP="00E4293B">
      <w:pPr>
        <w:pStyle w:val="Corpotesto"/>
        <w:spacing w:line="360" w:lineRule="auto"/>
        <w:rPr>
          <w:sz w:val="20"/>
        </w:rPr>
      </w:pPr>
    </w:p>
    <w:p w14:paraId="492B0846" w14:textId="77777777" w:rsidR="007E4622" w:rsidRDefault="007E4622" w:rsidP="007E4622">
      <w:pPr>
        <w:spacing w:line="360" w:lineRule="auto"/>
        <w:jc w:val="both"/>
        <w:rPr>
          <w:b/>
          <w:bCs/>
          <w:u w:val="single"/>
        </w:rPr>
      </w:pPr>
      <w:r>
        <w:t xml:space="preserve">A) </w:t>
      </w:r>
      <w:r>
        <w:rPr>
          <w:b/>
          <w:bCs/>
          <w:u w:val="single"/>
        </w:rPr>
        <w:t>PROFESSIONALITÀ</w:t>
      </w:r>
    </w:p>
    <w:p w14:paraId="12E94950" w14:textId="70BF2FF7" w:rsidR="00F84D33" w:rsidRPr="00F84D33" w:rsidRDefault="00F84D33" w:rsidP="00F84D33">
      <w:pPr>
        <w:numPr>
          <w:ilvl w:val="0"/>
          <w:numId w:val="27"/>
        </w:numPr>
        <w:suppressAutoHyphens w:val="0"/>
        <w:spacing w:line="360" w:lineRule="auto"/>
        <w:jc w:val="both"/>
      </w:pPr>
      <w:r>
        <w:t>di possedere il D</w:t>
      </w:r>
      <w:r w:rsidRPr="00F84D33">
        <w:t>iploma di Laure</w:t>
      </w:r>
      <w:r w:rsidR="00FB592D">
        <w:t xml:space="preserve">a magistrale (o a ciclo unico) </w:t>
      </w:r>
      <w:r w:rsidRPr="00F84D33">
        <w:t>in materie Giuridiche rilasciato da</w:t>
      </w:r>
      <w:r>
        <w:t>________________________</w:t>
      </w:r>
      <w:r w:rsidRPr="00F84D33">
        <w:t>;</w:t>
      </w:r>
    </w:p>
    <w:p w14:paraId="1AAE3A69" w14:textId="77777777" w:rsidR="00F84D33" w:rsidRPr="00F84D33" w:rsidRDefault="00F84D33" w:rsidP="00F84D33">
      <w:pPr>
        <w:numPr>
          <w:ilvl w:val="0"/>
          <w:numId w:val="27"/>
        </w:numPr>
        <w:suppressAutoHyphens w:val="0"/>
        <w:spacing w:line="360" w:lineRule="auto"/>
        <w:jc w:val="both"/>
      </w:pPr>
      <w:r>
        <w:t xml:space="preserve">di essere iscritto </w:t>
      </w:r>
      <w:r w:rsidRPr="00F84D33">
        <w:t>all’Albo professionale degli Avvocati da</w:t>
      </w:r>
      <w:r>
        <w:t>l________________</w:t>
      </w:r>
      <w:r w:rsidRPr="00F84D33">
        <w:t>;</w:t>
      </w:r>
    </w:p>
    <w:p w14:paraId="29039866" w14:textId="23B1169D" w:rsidR="007E4622" w:rsidRPr="00F84D33" w:rsidRDefault="00FD0C6A" w:rsidP="007A356F">
      <w:pPr>
        <w:numPr>
          <w:ilvl w:val="0"/>
          <w:numId w:val="27"/>
        </w:numPr>
        <w:suppressAutoHyphens w:val="0"/>
        <w:spacing w:line="360" w:lineRule="auto"/>
        <w:jc w:val="both"/>
      </w:pPr>
      <w:r>
        <w:t>di aver maturato le seguenti esperienze (</w:t>
      </w:r>
      <w:r w:rsidR="007A356F" w:rsidRPr="007A356F">
        <w:t xml:space="preserve">di almeno </w:t>
      </w:r>
      <w:r w:rsidR="00F84D33">
        <w:t>cinque</w:t>
      </w:r>
      <w:r>
        <w:t xml:space="preserve"> </w:t>
      </w:r>
      <w:proofErr w:type="gramStart"/>
      <w:r w:rsidR="007A356F" w:rsidRPr="007A356F">
        <w:t xml:space="preserve">anni </w:t>
      </w:r>
      <w:r>
        <w:t>)</w:t>
      </w:r>
      <w:r w:rsidR="00BB0328">
        <w:t>nel</w:t>
      </w:r>
      <w:proofErr w:type="gramEnd"/>
      <w:r w:rsidR="00BB0328">
        <w:t xml:space="preserve"> ruolo di componente e/o Presidente di </w:t>
      </w:r>
      <w:proofErr w:type="spellStart"/>
      <w:r w:rsidR="00BB0328">
        <w:t>OdV</w:t>
      </w:r>
      <w:proofErr w:type="spellEnd"/>
      <w:r w:rsidR="00BB0328">
        <w:t xml:space="preserve"> </w:t>
      </w:r>
      <w:r w:rsidR="00783269">
        <w:t xml:space="preserve">presso </w:t>
      </w:r>
      <w:r w:rsidR="00F84D33">
        <w:t xml:space="preserve">le seguenti </w:t>
      </w:r>
      <w:r w:rsidR="00783269" w:rsidRPr="00F84D33">
        <w:t>s</w:t>
      </w:r>
      <w:r w:rsidR="007A356F" w:rsidRPr="00F84D33">
        <w:t xml:space="preserve">ocietà </w:t>
      </w:r>
      <w:r w:rsidR="00F84D33" w:rsidRPr="00F84D33">
        <w:t xml:space="preserve">(specificare </w:t>
      </w:r>
      <w:r w:rsidR="00C97A99">
        <w:t xml:space="preserve">il periodo di svolgimento e </w:t>
      </w:r>
      <w:r w:rsidR="00F84D33" w:rsidRPr="00F84D33">
        <w:t xml:space="preserve">se </w:t>
      </w:r>
      <w:r w:rsidR="00C97A99">
        <w:t>si tratta di società in house o partecipate dalla Pubblica Amministrazione o organismi di diritto pubblico</w:t>
      </w:r>
      <w:r w:rsidR="00F84D33" w:rsidRPr="00F84D33">
        <w:t>):</w:t>
      </w:r>
      <w:r w:rsidR="00CC776F" w:rsidRPr="00F84D33">
        <w:t xml:space="preserve"> </w:t>
      </w:r>
    </w:p>
    <w:p w14:paraId="09FA5B1F" w14:textId="77777777" w:rsidR="007E4622" w:rsidRDefault="007E4622" w:rsidP="007E4622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64867479" w14:textId="77777777" w:rsidR="007E4622" w:rsidRDefault="007E4622" w:rsidP="007E4622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152F3959" w14:textId="77777777" w:rsidR="007E4622" w:rsidRDefault="007E4622" w:rsidP="007E4622">
      <w:pPr>
        <w:spacing w:line="360" w:lineRule="auto"/>
        <w:jc w:val="both"/>
      </w:pPr>
      <w:r>
        <w:t>________________________________________________________________________________________________</w:t>
      </w:r>
    </w:p>
    <w:p w14:paraId="4FB7DAAE" w14:textId="77777777" w:rsidR="00F84D33" w:rsidRDefault="00F84D33" w:rsidP="00F84D33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5B4D2CC3" w14:textId="77777777" w:rsidR="00F84D33" w:rsidRDefault="00F84D33" w:rsidP="00F84D33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3ABB0FBA" w14:textId="77777777" w:rsidR="00F84D33" w:rsidRDefault="00F84D33" w:rsidP="00F84D33">
      <w:pPr>
        <w:spacing w:line="360" w:lineRule="auto"/>
        <w:jc w:val="both"/>
      </w:pPr>
      <w:r>
        <w:t>________________________________________________________________________________________________</w:t>
      </w:r>
    </w:p>
    <w:p w14:paraId="35573913" w14:textId="77777777" w:rsidR="00A80470" w:rsidRDefault="00A80470" w:rsidP="007E4622">
      <w:pPr>
        <w:spacing w:line="360" w:lineRule="auto"/>
        <w:jc w:val="both"/>
      </w:pPr>
    </w:p>
    <w:p w14:paraId="6E3553F5" w14:textId="77777777" w:rsidR="0070010F" w:rsidRPr="00F84D33" w:rsidRDefault="0070010F" w:rsidP="0070010F">
      <w:pPr>
        <w:numPr>
          <w:ilvl w:val="0"/>
          <w:numId w:val="27"/>
        </w:numPr>
        <w:suppressAutoHyphens w:val="0"/>
        <w:spacing w:line="360" w:lineRule="auto"/>
        <w:jc w:val="both"/>
      </w:pPr>
      <w:r>
        <w:t xml:space="preserve">di essere in </w:t>
      </w:r>
      <w:r w:rsidRPr="0070010F">
        <w:t>possesso di adeguata esperienza nell’ambito del diritto penale</w:t>
      </w:r>
      <w:r>
        <w:t xml:space="preserve"> così documentata</w:t>
      </w:r>
      <w:r w:rsidRPr="0070010F">
        <w:t xml:space="preserve"> (</w:t>
      </w:r>
      <w:r>
        <w:t xml:space="preserve">indicare </w:t>
      </w:r>
      <w:r w:rsidRPr="0070010F">
        <w:t xml:space="preserve">incarichi da cui è desumibile chiaramente l’oggetto, e la durata dello stesso; docenze o partecipazione a convegni e seminari in qualità di relatore; iscrizione ad elenchi speciali presso Tribunali e/o Ministeri, </w:t>
      </w:r>
      <w:proofErr w:type="spellStart"/>
      <w:r w:rsidRPr="0070010F">
        <w:t>ecc</w:t>
      </w:r>
      <w:proofErr w:type="spellEnd"/>
      <w:r w:rsidRPr="00F84D33">
        <w:t xml:space="preserve">): </w:t>
      </w:r>
    </w:p>
    <w:p w14:paraId="0EE2D7D7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2F7F1412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3931BC86" w14:textId="77777777" w:rsidR="0070010F" w:rsidRDefault="0070010F" w:rsidP="0070010F">
      <w:pPr>
        <w:spacing w:line="360" w:lineRule="auto"/>
        <w:jc w:val="both"/>
      </w:pPr>
      <w:r>
        <w:t>________________________________________________________________________________________________</w:t>
      </w:r>
    </w:p>
    <w:p w14:paraId="441A2D2E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3B442902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40E60FC3" w14:textId="77777777" w:rsidR="0070010F" w:rsidRDefault="0070010F" w:rsidP="0070010F">
      <w:pPr>
        <w:spacing w:line="360" w:lineRule="auto"/>
        <w:jc w:val="both"/>
      </w:pPr>
      <w:r>
        <w:lastRenderedPageBreak/>
        <w:t>________________________________________________________________________________________________</w:t>
      </w:r>
    </w:p>
    <w:p w14:paraId="54F7841B" w14:textId="77777777" w:rsidR="0070010F" w:rsidRDefault="0070010F" w:rsidP="007E4622">
      <w:pPr>
        <w:spacing w:line="360" w:lineRule="auto"/>
        <w:jc w:val="both"/>
      </w:pPr>
    </w:p>
    <w:p w14:paraId="3693D899" w14:textId="77777777" w:rsidR="0070010F" w:rsidRPr="00F84D33" w:rsidRDefault="0070010F" w:rsidP="0070010F">
      <w:pPr>
        <w:numPr>
          <w:ilvl w:val="0"/>
          <w:numId w:val="27"/>
        </w:numPr>
        <w:suppressAutoHyphens w:val="0"/>
        <w:spacing w:line="360" w:lineRule="auto"/>
        <w:jc w:val="both"/>
      </w:pPr>
      <w:r>
        <w:t>di essere autore delle seguenti pubblicazioni su argomenti oggett</w:t>
      </w:r>
      <w:r w:rsidR="001F1293">
        <w:t>o dell’incarico (elencare autore/i</w:t>
      </w:r>
      <w:r>
        <w:t>, titolo, editore, luogo e anno di pubblicazione):</w:t>
      </w:r>
      <w:r w:rsidRPr="00F84D33">
        <w:t xml:space="preserve"> </w:t>
      </w:r>
    </w:p>
    <w:p w14:paraId="60E948C9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709A33BD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66BFC900" w14:textId="77777777" w:rsidR="0070010F" w:rsidRDefault="0070010F" w:rsidP="0070010F">
      <w:pPr>
        <w:spacing w:line="360" w:lineRule="auto"/>
        <w:jc w:val="both"/>
      </w:pPr>
      <w:r>
        <w:t>________________________________________________________________________________________________</w:t>
      </w:r>
    </w:p>
    <w:p w14:paraId="668F0234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175472BD" w14:textId="77777777" w:rsidR="0070010F" w:rsidRDefault="0070010F" w:rsidP="0070010F">
      <w:pPr>
        <w:suppressAutoHyphens w:val="0"/>
        <w:spacing w:line="360" w:lineRule="auto"/>
        <w:jc w:val="both"/>
      </w:pPr>
      <w:r>
        <w:t>________________________________________________________________________________________________</w:t>
      </w:r>
    </w:p>
    <w:p w14:paraId="1DC27B14" w14:textId="77777777" w:rsidR="0070010F" w:rsidRDefault="0070010F" w:rsidP="007E4622">
      <w:pPr>
        <w:spacing w:line="360" w:lineRule="auto"/>
        <w:jc w:val="both"/>
      </w:pPr>
    </w:p>
    <w:p w14:paraId="48F86D81" w14:textId="77777777" w:rsidR="007E4622" w:rsidRDefault="007E4622" w:rsidP="007E4622">
      <w:pPr>
        <w:spacing w:line="360" w:lineRule="auto"/>
        <w:jc w:val="both"/>
      </w:pPr>
      <w:r>
        <w:t xml:space="preserve">B) </w:t>
      </w:r>
      <w:r>
        <w:rPr>
          <w:b/>
          <w:bCs/>
          <w:u w:val="single"/>
        </w:rPr>
        <w:t>ONORABILITÀ</w:t>
      </w:r>
    </w:p>
    <w:p w14:paraId="7D8DD363" w14:textId="77777777" w:rsidR="007E4622" w:rsidRDefault="007E4622" w:rsidP="007E4622">
      <w:pPr>
        <w:numPr>
          <w:ilvl w:val="0"/>
          <w:numId w:val="27"/>
        </w:numPr>
        <w:suppressAutoHyphens w:val="0"/>
        <w:spacing w:line="360" w:lineRule="auto"/>
        <w:jc w:val="both"/>
      </w:pPr>
      <w:r>
        <w:rPr>
          <w:iCs/>
        </w:rPr>
        <w:t>di</w:t>
      </w:r>
      <w:r>
        <w:rPr>
          <w:i/>
          <w:iCs/>
        </w:rPr>
        <w:t xml:space="preserve"> </w:t>
      </w:r>
      <w:r>
        <w:t>non essere interdetto, inabilitato, fallito o condannato ad una pena che importa l'interdizione, anche temporanea, dai pubblici uffici o l'incapacità ad esercitare uffici direttivi delle persone giuridiche e delle imprese;</w:t>
      </w:r>
    </w:p>
    <w:p w14:paraId="44F381E3" w14:textId="77777777" w:rsidR="007E4622" w:rsidRDefault="007E4622" w:rsidP="007E4622">
      <w:pPr>
        <w:numPr>
          <w:ilvl w:val="0"/>
          <w:numId w:val="27"/>
        </w:numPr>
        <w:suppressAutoHyphens w:val="0"/>
        <w:spacing w:line="360" w:lineRule="auto"/>
        <w:jc w:val="both"/>
      </w:pPr>
      <w:r>
        <w:t>di non essere stato condannato con sentenza (anche non passata in giudicato) ovvero con senten.za di applicazione della pena su richiesta delle parti (c.d. "patteggiamento”):</w:t>
      </w:r>
    </w:p>
    <w:p w14:paraId="4CCAC44B" w14:textId="77777777" w:rsidR="007E4622" w:rsidRDefault="007E4622" w:rsidP="007E4622">
      <w:pPr>
        <w:numPr>
          <w:ilvl w:val="0"/>
          <w:numId w:val="28"/>
        </w:numPr>
        <w:suppressAutoHyphens w:val="0"/>
        <w:spacing w:line="360" w:lineRule="auto"/>
        <w:jc w:val="both"/>
      </w:pPr>
      <w:r>
        <w:t xml:space="preserve">per uno dei delitti che potrebbero </w:t>
      </w:r>
      <w:r w:rsidR="00CC776F">
        <w:t>com</w:t>
      </w:r>
      <w:r>
        <w:t xml:space="preserve">portare la responsabilità di un ente ai sensi del D. </w:t>
      </w:r>
      <w:proofErr w:type="spellStart"/>
      <w:r>
        <w:t>Lgs</w:t>
      </w:r>
      <w:proofErr w:type="spellEnd"/>
      <w:r>
        <w:t>. n. 231/2001;</w:t>
      </w:r>
    </w:p>
    <w:p w14:paraId="19D9617E" w14:textId="77777777" w:rsidR="007E4622" w:rsidRDefault="007E4622" w:rsidP="007E4622">
      <w:pPr>
        <w:numPr>
          <w:ilvl w:val="0"/>
          <w:numId w:val="28"/>
        </w:numPr>
        <w:suppressAutoHyphens w:val="0"/>
        <w:spacing w:line="360" w:lineRule="auto"/>
        <w:jc w:val="both"/>
      </w:pPr>
      <w:r>
        <w:t>alla reclusione per un tempo pari o superiore a due anni per</w:t>
      </w:r>
      <w:r>
        <w:rPr>
          <w:b/>
          <w:bCs/>
          <w:i/>
          <w:iCs/>
        </w:rPr>
        <w:t xml:space="preserve"> </w:t>
      </w:r>
      <w:r>
        <w:t>un qualunque delitto non colposo;</w:t>
      </w:r>
    </w:p>
    <w:p w14:paraId="437DD5FF" w14:textId="77777777" w:rsidR="007E4622" w:rsidRDefault="007E4622" w:rsidP="007E4622">
      <w:pPr>
        <w:numPr>
          <w:ilvl w:val="0"/>
          <w:numId w:val="27"/>
        </w:numPr>
        <w:suppressAutoHyphens w:val="0"/>
        <w:spacing w:line="360" w:lineRule="auto"/>
        <w:jc w:val="both"/>
      </w:pPr>
      <w:r>
        <w:t xml:space="preserve">di non aver riportato in Stati esteri condanne penali o altri provvedimenti sanzionatori per fattispecie corrispondenti a quelle che comporterebbero, secondo la legge italiana, la perdita dei citati requisiti </w:t>
      </w:r>
      <w:r w:rsidR="00CC776F">
        <w:t>generali di cui all’art 2.1 dell’Avviso</w:t>
      </w:r>
      <w:r>
        <w:t>,</w:t>
      </w:r>
    </w:p>
    <w:p w14:paraId="4D876C74" w14:textId="77777777" w:rsidR="007E4622" w:rsidRDefault="007E4622" w:rsidP="007E4622">
      <w:pPr>
        <w:numPr>
          <w:ilvl w:val="0"/>
          <w:numId w:val="27"/>
        </w:numPr>
        <w:suppressAutoHyphens w:val="0"/>
        <w:spacing w:line="360" w:lineRule="auto"/>
        <w:jc w:val="both"/>
      </w:pPr>
      <w:r w:rsidRPr="00C26422">
        <w:rPr>
          <w:iCs/>
        </w:rPr>
        <w:t>di</w:t>
      </w:r>
      <w:r>
        <w:rPr>
          <w:i/>
          <w:iCs/>
        </w:rPr>
        <w:t xml:space="preserve"> </w:t>
      </w:r>
      <w:r>
        <w:t>non aver svolto, nei tre anni che precedono la nomina a componente dell'Organismo, funzioni di amministrazione o controllo di imprese sottoposte a falli</w:t>
      </w:r>
      <w:r w:rsidR="00E4293B">
        <w:t>mento</w:t>
      </w:r>
      <w:r>
        <w:t xml:space="preserve">, liquidazione </w:t>
      </w:r>
      <w:r>
        <w:rPr>
          <w:i/>
          <w:iCs/>
        </w:rPr>
        <w:t xml:space="preserve">coatta </w:t>
      </w:r>
      <w:r>
        <w:t>ammini</w:t>
      </w:r>
      <w:r w:rsidR="006A2DB2">
        <w:t>strativa o procedure equiparate;</w:t>
      </w:r>
    </w:p>
    <w:p w14:paraId="5F588FA8" w14:textId="77777777" w:rsidR="00AB3BD7" w:rsidRPr="00AB3BD7" w:rsidRDefault="00AB3BD7" w:rsidP="00AB3BD7">
      <w:pPr>
        <w:numPr>
          <w:ilvl w:val="0"/>
          <w:numId w:val="27"/>
        </w:numPr>
        <w:suppressAutoHyphens w:val="0"/>
        <w:spacing w:line="360" w:lineRule="auto"/>
        <w:jc w:val="both"/>
        <w:rPr>
          <w:iCs/>
        </w:rPr>
      </w:pPr>
      <w:r w:rsidRPr="00AB3BD7">
        <w:rPr>
          <w:iCs/>
        </w:rPr>
        <w:t>di non essere stato destituito o dispensato o licenziato o decaduto dall’impiego presso una Pubblica Amministrazione per persistente insufficiente rendimento, ovvero non essere stato dichiarato decaduto da un impiego pubblico a seguito dell’accertamento che l’impiego venne conseguito mediante la produzione di documenti falsi e comunque con mezzi fraudolenti;</w:t>
      </w:r>
    </w:p>
    <w:p w14:paraId="638C00FD" w14:textId="77777777" w:rsidR="006A2DB2" w:rsidRPr="00CC776F" w:rsidRDefault="006A2DB2" w:rsidP="006A2DB2">
      <w:pPr>
        <w:numPr>
          <w:ilvl w:val="0"/>
          <w:numId w:val="27"/>
        </w:numPr>
        <w:suppressAutoHyphens w:val="0"/>
        <w:spacing w:line="360" w:lineRule="auto"/>
        <w:jc w:val="both"/>
        <w:rPr>
          <w:iCs/>
        </w:rPr>
      </w:pPr>
      <w:r w:rsidRPr="00CC776F">
        <w:rPr>
          <w:iCs/>
        </w:rPr>
        <w:t>di non essere incorso in provvedimenti disciplinari da parte dell’Ordine professionale di appartenenza;</w:t>
      </w:r>
    </w:p>
    <w:p w14:paraId="0D0EC567" w14:textId="77777777" w:rsidR="0081440A" w:rsidRDefault="0081440A" w:rsidP="0081440A">
      <w:pPr>
        <w:suppressAutoHyphens w:val="0"/>
        <w:spacing w:line="360" w:lineRule="auto"/>
        <w:jc w:val="both"/>
      </w:pPr>
    </w:p>
    <w:p w14:paraId="0AB7AB95" w14:textId="77777777" w:rsidR="007E4622" w:rsidRDefault="007E4622" w:rsidP="007E4622">
      <w:pPr>
        <w:spacing w:line="360" w:lineRule="auto"/>
        <w:jc w:val="both"/>
      </w:pPr>
      <w:r>
        <w:t xml:space="preserve">C) </w:t>
      </w:r>
      <w:r w:rsidR="00E4293B" w:rsidRPr="00E4293B">
        <w:rPr>
          <w:b/>
          <w:u w:val="single"/>
        </w:rPr>
        <w:t>AUTONOMIA E</w:t>
      </w:r>
      <w:r w:rsidRPr="00E4293B">
        <w:rPr>
          <w:b/>
          <w:bCs/>
          <w:u w:val="single"/>
        </w:rPr>
        <w:t xml:space="preserve"> INDIPENDENZA</w:t>
      </w:r>
    </w:p>
    <w:p w14:paraId="433E1838" w14:textId="77777777" w:rsidR="007E4622" w:rsidRDefault="007E4622" w:rsidP="007E4622">
      <w:pPr>
        <w:numPr>
          <w:ilvl w:val="0"/>
          <w:numId w:val="29"/>
        </w:numPr>
        <w:suppressAutoHyphens w:val="0"/>
        <w:spacing w:line="360" w:lineRule="auto"/>
        <w:jc w:val="both"/>
      </w:pPr>
      <w:r>
        <w:t>di non intrattenere relazioni di parentela, coniugio o affinità entro il 4° grado con componenti del</w:t>
      </w:r>
      <w:r w:rsidR="00C26422">
        <w:t>l’</w:t>
      </w:r>
      <w:r w:rsidR="00487F0D">
        <w:t xml:space="preserve">Organo </w:t>
      </w:r>
      <w:r w:rsidR="00C26422">
        <w:t>Amministrativo</w:t>
      </w:r>
      <w:r>
        <w:t xml:space="preserve">, Sindaci, soggetti apicali di </w:t>
      </w:r>
      <w:r w:rsidR="00C26422">
        <w:rPr>
          <w:iCs/>
        </w:rPr>
        <w:t>Infrastrutture Lombarde</w:t>
      </w:r>
      <w:r>
        <w:t xml:space="preserve"> S.p.A. ovvero con i partner della società incaricata della revisione dei conti di </w:t>
      </w:r>
      <w:r w:rsidR="00C26422">
        <w:rPr>
          <w:iCs/>
        </w:rPr>
        <w:t>Infrastrutture Lombarde</w:t>
      </w:r>
      <w:r>
        <w:t xml:space="preserve"> S.p.A.;</w:t>
      </w:r>
    </w:p>
    <w:p w14:paraId="4033F2D0" w14:textId="77777777" w:rsidR="007E4622" w:rsidRDefault="007E4622" w:rsidP="007E4622">
      <w:pPr>
        <w:numPr>
          <w:ilvl w:val="0"/>
          <w:numId w:val="29"/>
        </w:numPr>
        <w:suppressAutoHyphens w:val="0"/>
        <w:spacing w:line="360" w:lineRule="auto"/>
        <w:jc w:val="both"/>
      </w:pPr>
      <w:r>
        <w:t xml:space="preserve">di non intrattenere rapporti professionali con </w:t>
      </w:r>
      <w:r w:rsidR="00C26422">
        <w:rPr>
          <w:iCs/>
        </w:rPr>
        <w:t>Infrastrutture Lombarde</w:t>
      </w:r>
      <w:r w:rsidR="00C26422" w:rsidRPr="007E4622">
        <w:rPr>
          <w:iCs/>
        </w:rPr>
        <w:t xml:space="preserve"> </w:t>
      </w:r>
      <w:r>
        <w:t>S.p.A. in misura tale da poter inficiare la propria indipendenza e autonomia</w:t>
      </w:r>
      <w:r w:rsidR="001B0150">
        <w:t xml:space="preserve"> di valutazione nell'ambito dei </w:t>
      </w:r>
      <w:r>
        <w:t>compiti dell'Organismo;</w:t>
      </w:r>
    </w:p>
    <w:p w14:paraId="23F6E091" w14:textId="77777777" w:rsidR="007E4622" w:rsidRDefault="007E4622" w:rsidP="007E4622">
      <w:pPr>
        <w:numPr>
          <w:ilvl w:val="0"/>
          <w:numId w:val="29"/>
        </w:numPr>
        <w:suppressAutoHyphens w:val="0"/>
        <w:spacing w:line="360" w:lineRule="auto"/>
        <w:jc w:val="both"/>
      </w:pPr>
      <w:r w:rsidRPr="00FB592D">
        <w:rPr>
          <w:iCs/>
        </w:rPr>
        <w:t xml:space="preserve">di </w:t>
      </w:r>
      <w:r w:rsidRPr="00FB592D">
        <w:t>n</w:t>
      </w:r>
      <w:r>
        <w:t xml:space="preserve">on controllare, direttamente o per interposta persona, </w:t>
      </w:r>
      <w:r w:rsidR="00C26422">
        <w:rPr>
          <w:iCs/>
        </w:rPr>
        <w:t>Infrastrutture Lombarde</w:t>
      </w:r>
      <w:r>
        <w:t xml:space="preserve"> S.p.A. o una sua controllata in ragione della titolarità di partecipazioni azionarie o in altro modo;</w:t>
      </w:r>
    </w:p>
    <w:p w14:paraId="5111EDB2" w14:textId="77777777" w:rsidR="007E4622" w:rsidRDefault="007E4622" w:rsidP="007E4622">
      <w:pPr>
        <w:numPr>
          <w:ilvl w:val="0"/>
          <w:numId w:val="29"/>
        </w:numPr>
        <w:suppressAutoHyphens w:val="0"/>
        <w:spacing w:line="360" w:lineRule="auto"/>
        <w:jc w:val="both"/>
      </w:pPr>
      <w:r>
        <w:t>di non trovarsi in alcuna situazione di conflitto di interesse, anche potenziale, con la società tale da pregiudicare l'indipendenza richiesta dal ruolo e dai compiti propri dell'Organismo, nonché coincidenze di interesse con la società stessa esorbitanti da quelle ordinarie basate sull'eventuale rapporto di dipendenza o di prestazione d'opera intellettuale.</w:t>
      </w:r>
    </w:p>
    <w:p w14:paraId="37D8A965" w14:textId="77777777" w:rsidR="00E4293B" w:rsidRDefault="00E4293B" w:rsidP="00E4293B">
      <w:pPr>
        <w:suppressAutoHyphens w:val="0"/>
        <w:spacing w:line="360" w:lineRule="auto"/>
        <w:jc w:val="both"/>
      </w:pPr>
      <w:bookmarkStart w:id="0" w:name="_GoBack"/>
      <w:bookmarkEnd w:id="0"/>
    </w:p>
    <w:p w14:paraId="0DE75878" w14:textId="77777777" w:rsidR="004D2A70" w:rsidRPr="004D2A70" w:rsidRDefault="004D2A70" w:rsidP="007E4622">
      <w:pPr>
        <w:widowControl w:val="0"/>
        <w:numPr>
          <w:ilvl w:val="0"/>
          <w:numId w:val="25"/>
        </w:numPr>
        <w:tabs>
          <w:tab w:val="num" w:pos="993"/>
          <w:tab w:val="num" w:pos="1080"/>
        </w:tabs>
        <w:spacing w:line="360" w:lineRule="auto"/>
        <w:jc w:val="both"/>
      </w:pPr>
      <w:r w:rsidRPr="004D2A70">
        <w:rPr>
          <w:color w:val="000000"/>
        </w:rPr>
        <w:lastRenderedPageBreak/>
        <w:t>di essere titolare delle seguenti cariche, presso ent</w:t>
      </w:r>
      <w:r w:rsidR="00735E47">
        <w:rPr>
          <w:color w:val="000000"/>
        </w:rPr>
        <w:t>i pubblici</w:t>
      </w:r>
      <w:r w:rsidRPr="004D2A70">
        <w:rPr>
          <w:color w:val="000000"/>
        </w:rPr>
        <w:t xml:space="preserve">, per come di seguito </w:t>
      </w:r>
      <w:r w:rsidRPr="004D2A70">
        <w:rPr>
          <w:lang w:eastAsia="it-IT"/>
        </w:rPr>
        <w:t>(compilare solo in caso affermativo)</w:t>
      </w:r>
      <w:r w:rsidRPr="004D2A70">
        <w:rPr>
          <w:color w:val="00000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1"/>
        <w:gridCol w:w="5876"/>
      </w:tblGrid>
      <w:tr w:rsidR="00516340" w:rsidRPr="00187253" w14:paraId="13EA7ABA" w14:textId="77777777" w:rsidTr="00187253">
        <w:tc>
          <w:tcPr>
            <w:tcW w:w="3794" w:type="dxa"/>
            <w:shd w:val="clear" w:color="auto" w:fill="auto"/>
          </w:tcPr>
          <w:p w14:paraId="7F399FB9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center"/>
              <w:rPr>
                <w:color w:val="000000"/>
              </w:rPr>
            </w:pPr>
            <w:r w:rsidRPr="00187253">
              <w:rPr>
                <w:color w:val="000000"/>
              </w:rPr>
              <w:t>Carica / Incarico</w:t>
            </w:r>
          </w:p>
        </w:tc>
        <w:tc>
          <w:tcPr>
            <w:tcW w:w="5953" w:type="dxa"/>
            <w:shd w:val="clear" w:color="auto" w:fill="auto"/>
          </w:tcPr>
          <w:p w14:paraId="60B17BE2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center"/>
              <w:rPr>
                <w:color w:val="000000"/>
              </w:rPr>
            </w:pPr>
            <w:r w:rsidRPr="00187253">
              <w:rPr>
                <w:color w:val="000000"/>
              </w:rPr>
              <w:t>Ente / Società</w:t>
            </w:r>
          </w:p>
        </w:tc>
      </w:tr>
      <w:tr w:rsidR="00516340" w:rsidRPr="00187253" w14:paraId="65833BD6" w14:textId="77777777" w:rsidTr="00187253">
        <w:tc>
          <w:tcPr>
            <w:tcW w:w="3794" w:type="dxa"/>
            <w:shd w:val="clear" w:color="auto" w:fill="auto"/>
          </w:tcPr>
          <w:p w14:paraId="2572DB15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14:paraId="424B803B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516340" w:rsidRPr="00187253" w14:paraId="05F60EB6" w14:textId="77777777" w:rsidTr="00187253">
        <w:tc>
          <w:tcPr>
            <w:tcW w:w="3794" w:type="dxa"/>
            <w:shd w:val="clear" w:color="auto" w:fill="auto"/>
          </w:tcPr>
          <w:p w14:paraId="769B69DD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14:paraId="43393D6B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4B9F119E" w14:textId="77777777" w:rsidR="004D2A70" w:rsidRPr="004D2A70" w:rsidRDefault="004D2A70" w:rsidP="007E4622">
      <w:pPr>
        <w:widowControl w:val="0"/>
        <w:tabs>
          <w:tab w:val="num" w:pos="993"/>
          <w:tab w:val="num" w:pos="1080"/>
        </w:tabs>
        <w:spacing w:line="360" w:lineRule="auto"/>
        <w:jc w:val="both"/>
      </w:pPr>
    </w:p>
    <w:p w14:paraId="3073A866" w14:textId="77777777" w:rsidR="004D2A70" w:rsidRPr="004D2A70" w:rsidRDefault="004D2A70" w:rsidP="007E4622">
      <w:pPr>
        <w:widowControl w:val="0"/>
        <w:numPr>
          <w:ilvl w:val="0"/>
          <w:numId w:val="25"/>
        </w:numPr>
        <w:tabs>
          <w:tab w:val="num" w:pos="993"/>
          <w:tab w:val="num" w:pos="1080"/>
        </w:tabs>
        <w:spacing w:line="360" w:lineRule="auto"/>
        <w:jc w:val="both"/>
        <w:rPr>
          <w:color w:val="000000"/>
        </w:rPr>
      </w:pPr>
      <w:r w:rsidRPr="004D2A70">
        <w:t xml:space="preserve">di </w:t>
      </w:r>
      <w:r w:rsidRPr="004D2A70">
        <w:rPr>
          <w:lang w:eastAsia="it-IT"/>
        </w:rPr>
        <w:t>svolgere incarichi e/o di essere titolare di cariche in enti di diritto privato regolati o</w:t>
      </w:r>
      <w:r w:rsidRPr="004D2A70">
        <w:rPr>
          <w:color w:val="000000"/>
        </w:rPr>
        <w:t xml:space="preserve"> </w:t>
      </w:r>
      <w:r w:rsidRPr="004D2A70">
        <w:rPr>
          <w:lang w:eastAsia="it-IT"/>
        </w:rPr>
        <w:t>finanziati dalla pubblica amministrazione come segue (compilare solo in caso affermativo):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1"/>
        <w:gridCol w:w="5876"/>
      </w:tblGrid>
      <w:tr w:rsidR="00516340" w:rsidRPr="00187253" w14:paraId="0E6CE8C2" w14:textId="77777777" w:rsidTr="00187253">
        <w:tc>
          <w:tcPr>
            <w:tcW w:w="3794" w:type="dxa"/>
            <w:shd w:val="clear" w:color="auto" w:fill="auto"/>
          </w:tcPr>
          <w:p w14:paraId="60102E44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center"/>
              <w:rPr>
                <w:color w:val="000000"/>
              </w:rPr>
            </w:pPr>
            <w:r w:rsidRPr="00187253">
              <w:rPr>
                <w:color w:val="000000"/>
              </w:rPr>
              <w:t>Carica / Incarico</w:t>
            </w:r>
          </w:p>
        </w:tc>
        <w:tc>
          <w:tcPr>
            <w:tcW w:w="5953" w:type="dxa"/>
            <w:shd w:val="clear" w:color="auto" w:fill="auto"/>
          </w:tcPr>
          <w:p w14:paraId="67CBBF0B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center"/>
              <w:rPr>
                <w:color w:val="000000"/>
              </w:rPr>
            </w:pPr>
            <w:r w:rsidRPr="00187253">
              <w:rPr>
                <w:color w:val="000000"/>
              </w:rPr>
              <w:t>Ente / Società</w:t>
            </w:r>
          </w:p>
        </w:tc>
      </w:tr>
      <w:tr w:rsidR="00516340" w:rsidRPr="00187253" w14:paraId="327399CD" w14:textId="77777777" w:rsidTr="00187253">
        <w:tc>
          <w:tcPr>
            <w:tcW w:w="3794" w:type="dxa"/>
            <w:shd w:val="clear" w:color="auto" w:fill="auto"/>
          </w:tcPr>
          <w:p w14:paraId="032A1334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14:paraId="002F5244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516340" w:rsidRPr="00187253" w14:paraId="1F99D610" w14:textId="77777777" w:rsidTr="00187253">
        <w:tc>
          <w:tcPr>
            <w:tcW w:w="3794" w:type="dxa"/>
            <w:shd w:val="clear" w:color="auto" w:fill="auto"/>
          </w:tcPr>
          <w:p w14:paraId="17E0268F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14:paraId="0D340469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516340" w:rsidRPr="00187253" w14:paraId="691B3101" w14:textId="77777777" w:rsidTr="00187253">
        <w:tc>
          <w:tcPr>
            <w:tcW w:w="3794" w:type="dxa"/>
            <w:shd w:val="clear" w:color="auto" w:fill="auto"/>
          </w:tcPr>
          <w:p w14:paraId="6BB5D3D7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14:paraId="398CC981" w14:textId="77777777" w:rsidR="00516340" w:rsidRPr="00187253" w:rsidRDefault="00516340" w:rsidP="00187253">
            <w:pPr>
              <w:widowControl w:val="0"/>
              <w:tabs>
                <w:tab w:val="num" w:pos="993"/>
                <w:tab w:val="num" w:pos="108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5333D6B8" w14:textId="77777777" w:rsidR="004D2A70" w:rsidRPr="004D2A70" w:rsidRDefault="004D2A70" w:rsidP="007E4622">
      <w:pPr>
        <w:widowControl w:val="0"/>
        <w:tabs>
          <w:tab w:val="num" w:pos="993"/>
          <w:tab w:val="num" w:pos="1080"/>
        </w:tabs>
        <w:spacing w:line="360" w:lineRule="auto"/>
        <w:jc w:val="both"/>
        <w:rPr>
          <w:color w:val="000000"/>
        </w:rPr>
      </w:pPr>
    </w:p>
    <w:p w14:paraId="06C12524" w14:textId="77777777" w:rsidR="004D2A70" w:rsidRPr="004D2A70" w:rsidRDefault="004D2A70" w:rsidP="007E4622">
      <w:pPr>
        <w:widowControl w:val="0"/>
        <w:numPr>
          <w:ilvl w:val="0"/>
          <w:numId w:val="25"/>
        </w:numPr>
        <w:tabs>
          <w:tab w:val="num" w:pos="993"/>
          <w:tab w:val="num" w:pos="1080"/>
        </w:tabs>
        <w:spacing w:line="360" w:lineRule="auto"/>
        <w:jc w:val="both"/>
      </w:pPr>
      <w:r w:rsidRPr="004D2A70">
        <w:t xml:space="preserve">di impegnarsi a comunicare tempestivamente eventuali sopravvenuti elementi ostativi e idonei a modificare il contenuto della </w:t>
      </w:r>
      <w:proofErr w:type="spellStart"/>
      <w:r w:rsidRPr="004D2A70">
        <w:t>suestesa</w:t>
      </w:r>
      <w:proofErr w:type="spellEnd"/>
      <w:r w:rsidRPr="004D2A70">
        <w:t xml:space="preserve"> dichiarazione. </w:t>
      </w:r>
    </w:p>
    <w:p w14:paraId="3ABA96D1" w14:textId="77777777" w:rsidR="004D2A70" w:rsidRPr="004D2A70" w:rsidRDefault="004D2A70" w:rsidP="007E4622">
      <w:pPr>
        <w:widowControl w:val="0"/>
        <w:numPr>
          <w:ilvl w:val="0"/>
          <w:numId w:val="25"/>
        </w:numPr>
        <w:tabs>
          <w:tab w:val="num" w:pos="993"/>
          <w:tab w:val="num" w:pos="1080"/>
        </w:tabs>
        <w:spacing w:line="360" w:lineRule="auto"/>
        <w:jc w:val="both"/>
      </w:pPr>
      <w:r w:rsidRPr="004D2A70">
        <w:t>di impegnarsi, altresì, a rendere analoga dic</w:t>
      </w:r>
      <w:r w:rsidR="007A356F">
        <w:t>hiarazione con cadenza annuale;</w:t>
      </w:r>
    </w:p>
    <w:p w14:paraId="2338A75F" w14:textId="77777777" w:rsidR="004D2A70" w:rsidRPr="004D2A70" w:rsidRDefault="004D2A70" w:rsidP="007E4622">
      <w:pPr>
        <w:widowControl w:val="0"/>
        <w:tabs>
          <w:tab w:val="num" w:pos="993"/>
          <w:tab w:val="num" w:pos="1080"/>
        </w:tabs>
        <w:spacing w:line="360" w:lineRule="auto"/>
        <w:jc w:val="both"/>
      </w:pPr>
    </w:p>
    <w:p w14:paraId="4F799A03" w14:textId="77777777" w:rsidR="004D2A70" w:rsidRPr="004D2A70" w:rsidRDefault="004D2A70" w:rsidP="007E4622">
      <w:pPr>
        <w:widowControl w:val="0"/>
        <w:tabs>
          <w:tab w:val="num" w:pos="993"/>
          <w:tab w:val="num" w:pos="1080"/>
        </w:tabs>
        <w:spacing w:line="360" w:lineRule="auto"/>
        <w:jc w:val="both"/>
      </w:pPr>
      <w:r w:rsidRPr="004D2A70">
        <w:t xml:space="preserve">Autorizza </w:t>
      </w:r>
      <w:r w:rsidR="00C26422">
        <w:rPr>
          <w:iCs/>
        </w:rPr>
        <w:t>Infrastrutture Lombarde</w:t>
      </w:r>
      <w:r w:rsidR="00C26422" w:rsidRPr="007E4622">
        <w:rPr>
          <w:iCs/>
        </w:rPr>
        <w:t xml:space="preserve"> </w:t>
      </w:r>
      <w:proofErr w:type="spellStart"/>
      <w:r w:rsidRPr="004D2A70">
        <w:t>s.p.a.</w:t>
      </w:r>
      <w:proofErr w:type="spellEnd"/>
      <w:r w:rsidRPr="004D2A70">
        <w:t xml:space="preserve">, ai sensi del </w:t>
      </w:r>
      <w:proofErr w:type="gramStart"/>
      <w:r w:rsidRPr="004D2A70">
        <w:t>D.Lgs</w:t>
      </w:r>
      <w:proofErr w:type="gramEnd"/>
      <w:r w:rsidRPr="004D2A70">
        <w:t xml:space="preserve">. 30/6/2003, n. 196 e </w:t>
      </w:r>
      <w:proofErr w:type="spellStart"/>
      <w:r w:rsidRPr="004D2A70">
        <w:t>ss.mm.ii</w:t>
      </w:r>
      <w:proofErr w:type="spellEnd"/>
      <w:r w:rsidRPr="004D2A70">
        <w:t xml:space="preserve">., al trattamento dei dati personali per gli adempimenti prescritti dalla normativa sulla trasparenza </w:t>
      </w:r>
      <w:proofErr w:type="gramStart"/>
      <w:r w:rsidRPr="004D2A70">
        <w:t>ed</w:t>
      </w:r>
      <w:proofErr w:type="gramEnd"/>
      <w:r w:rsidRPr="004D2A70">
        <w:t>, in particolare, per la pubblicazione sul sito istituzionale dei dati espressamente richiesti per legge.</w:t>
      </w:r>
    </w:p>
    <w:p w14:paraId="07164F44" w14:textId="77777777" w:rsidR="004D2A70" w:rsidRPr="004D2A70" w:rsidRDefault="004D2A70" w:rsidP="007E4622">
      <w:pPr>
        <w:widowControl w:val="0"/>
        <w:tabs>
          <w:tab w:val="num" w:pos="993"/>
          <w:tab w:val="num" w:pos="1080"/>
        </w:tabs>
        <w:spacing w:line="360" w:lineRule="auto"/>
        <w:jc w:val="both"/>
      </w:pPr>
    </w:p>
    <w:p w14:paraId="7DEBA5F0" w14:textId="77777777" w:rsidR="004D2A70" w:rsidRPr="004D2A70" w:rsidRDefault="004D2A70" w:rsidP="007E4622">
      <w:pPr>
        <w:spacing w:line="360" w:lineRule="auto"/>
        <w:jc w:val="both"/>
      </w:pPr>
      <w:r w:rsidRPr="004D2A70">
        <w:t>……………………………, lì ……………</w:t>
      </w:r>
      <w:proofErr w:type="gramStart"/>
      <w:r w:rsidRPr="004D2A70">
        <w:t>…….</w:t>
      </w:r>
      <w:proofErr w:type="gramEnd"/>
      <w:r w:rsidRPr="004D2A70">
        <w:t>.</w:t>
      </w:r>
    </w:p>
    <w:p w14:paraId="5449D7E8" w14:textId="77777777" w:rsidR="004D2A70" w:rsidRPr="004D2A70" w:rsidRDefault="004D2A70" w:rsidP="00C26422">
      <w:pPr>
        <w:spacing w:line="360" w:lineRule="auto"/>
        <w:ind w:left="5664" w:firstLine="708"/>
        <w:jc w:val="both"/>
      </w:pPr>
      <w:r w:rsidRPr="004D2A70">
        <w:t>In fede</w:t>
      </w:r>
    </w:p>
    <w:p w14:paraId="2FECB287" w14:textId="77777777" w:rsidR="004D2A70" w:rsidRPr="004D2A70" w:rsidRDefault="00C26422" w:rsidP="00C26422">
      <w:pPr>
        <w:pStyle w:val="Corpotesto"/>
        <w:spacing w:line="360" w:lineRule="auto"/>
        <w:ind w:left="4248"/>
        <w:rPr>
          <w:sz w:val="20"/>
        </w:rPr>
      </w:pPr>
      <w:r>
        <w:rPr>
          <w:sz w:val="20"/>
        </w:rPr>
        <w:t xml:space="preserve">           ___________</w:t>
      </w:r>
      <w:r w:rsidR="004D2A70" w:rsidRPr="004D2A70">
        <w:rPr>
          <w:sz w:val="20"/>
        </w:rPr>
        <w:t>_________________________</w:t>
      </w:r>
    </w:p>
    <w:p w14:paraId="2689B751" w14:textId="77777777" w:rsidR="00C26422" w:rsidRDefault="00C26422" w:rsidP="0081440A">
      <w:pPr>
        <w:pStyle w:val="Corpotesto"/>
        <w:spacing w:line="360" w:lineRule="auto"/>
        <w:rPr>
          <w:sz w:val="20"/>
        </w:rPr>
      </w:pPr>
    </w:p>
    <w:p w14:paraId="0C4A62D7" w14:textId="77777777" w:rsidR="00C148B5" w:rsidRDefault="004D2A70" w:rsidP="0081440A">
      <w:pPr>
        <w:pStyle w:val="Corpotesto"/>
        <w:spacing w:line="360" w:lineRule="auto"/>
        <w:rPr>
          <w:sz w:val="20"/>
        </w:rPr>
      </w:pPr>
      <w:r w:rsidRPr="004D2A70">
        <w:rPr>
          <w:sz w:val="20"/>
        </w:rPr>
        <w:t>Si allega</w:t>
      </w:r>
      <w:r w:rsidR="00C148B5">
        <w:rPr>
          <w:sz w:val="20"/>
        </w:rPr>
        <w:t>:</w:t>
      </w:r>
    </w:p>
    <w:p w14:paraId="1CBE7F5D" w14:textId="77777777" w:rsidR="00C148B5" w:rsidRPr="00C148B5" w:rsidRDefault="00C148B5" w:rsidP="00C148B5">
      <w:pPr>
        <w:pStyle w:val="Corpotesto"/>
        <w:numPr>
          <w:ilvl w:val="0"/>
          <w:numId w:val="31"/>
        </w:numPr>
        <w:spacing w:line="360" w:lineRule="auto"/>
      </w:pPr>
      <w:r>
        <w:rPr>
          <w:sz w:val="20"/>
        </w:rPr>
        <w:t>curriculum vitae</w:t>
      </w:r>
    </w:p>
    <w:p w14:paraId="5328E189" w14:textId="77777777" w:rsidR="007E4622" w:rsidRPr="00F84D33" w:rsidRDefault="004D2A70" w:rsidP="00C148B5">
      <w:pPr>
        <w:pStyle w:val="Corpotesto"/>
        <w:numPr>
          <w:ilvl w:val="0"/>
          <w:numId w:val="31"/>
        </w:numPr>
        <w:spacing w:line="360" w:lineRule="auto"/>
      </w:pPr>
      <w:r w:rsidRPr="004D2A70">
        <w:rPr>
          <w:sz w:val="20"/>
        </w:rPr>
        <w:t xml:space="preserve"> copia fotostatica di valido documento di identità</w:t>
      </w:r>
      <w:r w:rsidR="007222F7">
        <w:rPr>
          <w:sz w:val="20"/>
        </w:rPr>
        <w:t xml:space="preserve"> e codice fiscale</w:t>
      </w:r>
    </w:p>
    <w:p w14:paraId="62611AEF" w14:textId="77777777" w:rsidR="00F84D33" w:rsidRDefault="00735E47" w:rsidP="00C148B5">
      <w:pPr>
        <w:pStyle w:val="Corpotesto"/>
        <w:numPr>
          <w:ilvl w:val="0"/>
          <w:numId w:val="31"/>
        </w:numPr>
        <w:spacing w:line="360" w:lineRule="auto"/>
      </w:pPr>
      <w:r>
        <w:rPr>
          <w:sz w:val="20"/>
        </w:rPr>
        <w:t xml:space="preserve">eventuale </w:t>
      </w:r>
      <w:r w:rsidR="00F84D33">
        <w:rPr>
          <w:sz w:val="20"/>
        </w:rPr>
        <w:t>altra documentazione (specificare)</w:t>
      </w:r>
    </w:p>
    <w:sectPr w:rsidR="00F84D33" w:rsidSect="009A0C40">
      <w:headerReference w:type="default" r:id="rId7"/>
      <w:footnotePr>
        <w:pos w:val="beneathText"/>
      </w:footnotePr>
      <w:type w:val="continuous"/>
      <w:pgSz w:w="11905" w:h="16837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C0547" w14:textId="77777777" w:rsidR="00C94FBD" w:rsidRDefault="00C94FBD">
      <w:r>
        <w:separator/>
      </w:r>
    </w:p>
  </w:endnote>
  <w:endnote w:type="continuationSeparator" w:id="0">
    <w:p w14:paraId="797A1B95" w14:textId="77777777" w:rsidR="00C94FBD" w:rsidRDefault="00C9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551A6" w14:textId="77777777" w:rsidR="00C94FBD" w:rsidRDefault="00C94FBD">
      <w:r>
        <w:separator/>
      </w:r>
    </w:p>
  </w:footnote>
  <w:footnote w:type="continuationSeparator" w:id="0">
    <w:p w14:paraId="0AECB3A0" w14:textId="77777777" w:rsidR="00C94FBD" w:rsidRDefault="00C94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0CD2" w14:textId="77777777" w:rsidR="007A356F" w:rsidRDefault="007A356F">
    <w:pPr>
      <w:pStyle w:val="Intestazione"/>
    </w:pPr>
    <w: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numFmt w:val="bullet"/>
      <w:lvlText w:val="-"/>
      <w:lvlJc w:val="left"/>
      <w:pPr>
        <w:tabs>
          <w:tab w:val="num" w:pos="882"/>
        </w:tabs>
        <w:ind w:left="882" w:hanging="525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"/>
      <w:lvlJc w:val="left"/>
      <w:pPr>
        <w:tabs>
          <w:tab w:val="num" w:pos="170"/>
        </w:tabs>
        <w:ind w:left="170" w:hanging="170"/>
      </w:pPr>
      <w:rPr>
        <w:rFonts w:ascii="Wingdings" w:hAnsi="Wingdings"/>
        <w:sz w:val="22"/>
      </w:rPr>
    </w:lvl>
  </w:abstractNum>
  <w:abstractNum w:abstractNumId="3" w15:restartNumberingAfterBreak="0">
    <w:nsid w:val="00000004"/>
    <w:multiLevelType w:val="singleLevel"/>
    <w:tmpl w:val="00000004"/>
    <w:name w:val="WW8Num19"/>
    <w:lvl w:ilvl="0">
      <w:start w:val="1"/>
      <w:numFmt w:val="bullet"/>
      <w:lvlText w:val=""/>
      <w:lvlJc w:val="left"/>
      <w:pPr>
        <w:tabs>
          <w:tab w:val="num" w:pos="170"/>
        </w:tabs>
        <w:ind w:left="170" w:hanging="170"/>
      </w:pPr>
      <w:rPr>
        <w:rFonts w:ascii="Wingdings" w:hAnsi="Wingdings"/>
        <w:sz w:val="22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bullet"/>
      <w:lvlText w:val=""/>
      <w:lvlJc w:val="left"/>
      <w:pPr>
        <w:tabs>
          <w:tab w:val="num" w:pos="170"/>
        </w:tabs>
        <w:ind w:left="170" w:hanging="170"/>
      </w:pPr>
      <w:rPr>
        <w:rFonts w:ascii="Wingdings" w:hAnsi="Wingdings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  <w:i w:val="0"/>
        <w:sz w:val="24"/>
      </w:rPr>
    </w:lvl>
  </w:abstractNum>
  <w:abstractNum w:abstractNumId="6" w15:restartNumberingAfterBreak="0">
    <w:nsid w:val="00000007"/>
    <w:multiLevelType w:val="singleLevel"/>
    <w:tmpl w:val="C29C4D86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7" w15:restartNumberingAfterBreak="0">
    <w:nsid w:val="00000008"/>
    <w:multiLevelType w:val="singleLevel"/>
    <w:tmpl w:val="125841FA"/>
    <w:name w:val="WW8Num3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04764B20"/>
    <w:multiLevelType w:val="hybridMultilevel"/>
    <w:tmpl w:val="AD0877BA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23F745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10" w15:restartNumberingAfterBreak="0">
    <w:nsid w:val="264C7C7A"/>
    <w:multiLevelType w:val="multilevel"/>
    <w:tmpl w:val="684235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B96037"/>
    <w:multiLevelType w:val="hybridMultilevel"/>
    <w:tmpl w:val="4A4A66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96FC5"/>
    <w:multiLevelType w:val="hybridMultilevel"/>
    <w:tmpl w:val="4A4A66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F58C2"/>
    <w:multiLevelType w:val="hybridMultilevel"/>
    <w:tmpl w:val="56348B2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A95129"/>
    <w:multiLevelType w:val="hybridMultilevel"/>
    <w:tmpl w:val="CA48B06C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2B205F"/>
    <w:multiLevelType w:val="hybridMultilevel"/>
    <w:tmpl w:val="1C10D6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1CF39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62054E"/>
    <w:multiLevelType w:val="hybridMultilevel"/>
    <w:tmpl w:val="9E84A47E"/>
    <w:lvl w:ilvl="0" w:tplc="F15872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B3419D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045F98"/>
    <w:multiLevelType w:val="hybridMultilevel"/>
    <w:tmpl w:val="16E48A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C22CD"/>
    <w:multiLevelType w:val="hybridMultilevel"/>
    <w:tmpl w:val="9850A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C5DAF"/>
    <w:multiLevelType w:val="hybridMultilevel"/>
    <w:tmpl w:val="9FC2428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31D39AB"/>
    <w:multiLevelType w:val="hybridMultilevel"/>
    <w:tmpl w:val="2B466A1E"/>
    <w:lvl w:ilvl="0" w:tplc="6412638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A44EED"/>
    <w:multiLevelType w:val="hybridMultilevel"/>
    <w:tmpl w:val="93500F3C"/>
    <w:lvl w:ilvl="0" w:tplc="FE769CE2">
      <w:start w:val="1"/>
      <w:numFmt w:val="bullet"/>
      <w:lvlText w:val="⁯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769CE2">
      <w:start w:val="1"/>
      <w:numFmt w:val="bullet"/>
      <w:lvlText w:val="⁯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F2052E"/>
    <w:multiLevelType w:val="hybridMultilevel"/>
    <w:tmpl w:val="A7E22F54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DF6E49"/>
    <w:multiLevelType w:val="hybridMultilevel"/>
    <w:tmpl w:val="60DA211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4F3A18"/>
    <w:multiLevelType w:val="hybridMultilevel"/>
    <w:tmpl w:val="19262124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2F2115"/>
    <w:multiLevelType w:val="hybridMultilevel"/>
    <w:tmpl w:val="9626D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D7E8E"/>
    <w:multiLevelType w:val="hybridMultilevel"/>
    <w:tmpl w:val="84240172"/>
    <w:lvl w:ilvl="0" w:tplc="29CCC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764D3"/>
    <w:multiLevelType w:val="hybridMultilevel"/>
    <w:tmpl w:val="9062659C"/>
    <w:lvl w:ilvl="0" w:tplc="0E0641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00598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B774AD5"/>
    <w:multiLevelType w:val="hybridMultilevel"/>
    <w:tmpl w:val="19DA077C"/>
    <w:lvl w:ilvl="0" w:tplc="641263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A4F43"/>
    <w:multiLevelType w:val="hybridMultilevel"/>
    <w:tmpl w:val="73A631FA"/>
    <w:lvl w:ilvl="0" w:tplc="9AFE6BE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8"/>
  </w:num>
  <w:num w:numId="10">
    <w:abstractNumId w:val="20"/>
  </w:num>
  <w:num w:numId="11">
    <w:abstractNumId w:val="25"/>
  </w:num>
  <w:num w:numId="12">
    <w:abstractNumId w:val="17"/>
  </w:num>
  <w:num w:numId="13">
    <w:abstractNumId w:val="18"/>
  </w:num>
  <w:num w:numId="14">
    <w:abstractNumId w:val="9"/>
  </w:num>
  <w:num w:numId="15">
    <w:abstractNumId w:val="16"/>
  </w:num>
  <w:num w:numId="16">
    <w:abstractNumId w:val="8"/>
  </w:num>
  <w:num w:numId="17">
    <w:abstractNumId w:val="10"/>
  </w:num>
  <w:num w:numId="18">
    <w:abstractNumId w:val="27"/>
  </w:num>
  <w:num w:numId="19">
    <w:abstractNumId w:val="21"/>
  </w:num>
  <w:num w:numId="20">
    <w:abstractNumId w:val="29"/>
  </w:num>
  <w:num w:numId="21">
    <w:abstractNumId w:val="30"/>
  </w:num>
  <w:num w:numId="22">
    <w:abstractNumId w:val="19"/>
  </w:num>
  <w:num w:numId="23">
    <w:abstractNumId w:val="15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47"/>
    <w:rsid w:val="00001045"/>
    <w:rsid w:val="00002C64"/>
    <w:rsid w:val="000054D6"/>
    <w:rsid w:val="00012DFE"/>
    <w:rsid w:val="00017072"/>
    <w:rsid w:val="0002703F"/>
    <w:rsid w:val="00035609"/>
    <w:rsid w:val="000403CB"/>
    <w:rsid w:val="00051EAC"/>
    <w:rsid w:val="00053384"/>
    <w:rsid w:val="00063134"/>
    <w:rsid w:val="00070498"/>
    <w:rsid w:val="00090F2E"/>
    <w:rsid w:val="000A0F5C"/>
    <w:rsid w:val="000A2081"/>
    <w:rsid w:val="000A5A5D"/>
    <w:rsid w:val="000B0206"/>
    <w:rsid w:val="000B0712"/>
    <w:rsid w:val="000C20AA"/>
    <w:rsid w:val="000D630D"/>
    <w:rsid w:val="000E3694"/>
    <w:rsid w:val="000F2BFA"/>
    <w:rsid w:val="00104AD6"/>
    <w:rsid w:val="00121E03"/>
    <w:rsid w:val="00171C94"/>
    <w:rsid w:val="0017284A"/>
    <w:rsid w:val="00187253"/>
    <w:rsid w:val="00187AF8"/>
    <w:rsid w:val="001930D8"/>
    <w:rsid w:val="0019443F"/>
    <w:rsid w:val="0019453A"/>
    <w:rsid w:val="001A0600"/>
    <w:rsid w:val="001B0150"/>
    <w:rsid w:val="001B1ABF"/>
    <w:rsid w:val="001B37BD"/>
    <w:rsid w:val="001B714B"/>
    <w:rsid w:val="001D226D"/>
    <w:rsid w:val="001D6ADE"/>
    <w:rsid w:val="001E1B2A"/>
    <w:rsid w:val="001F1293"/>
    <w:rsid w:val="001F3F5E"/>
    <w:rsid w:val="00203837"/>
    <w:rsid w:val="00203F5E"/>
    <w:rsid w:val="002352F9"/>
    <w:rsid w:val="002412F4"/>
    <w:rsid w:val="002452B0"/>
    <w:rsid w:val="00262A2A"/>
    <w:rsid w:val="002934F3"/>
    <w:rsid w:val="002B0BE5"/>
    <w:rsid w:val="002C4FCF"/>
    <w:rsid w:val="002D22CC"/>
    <w:rsid w:val="002D50DD"/>
    <w:rsid w:val="002D5D48"/>
    <w:rsid w:val="002D60CF"/>
    <w:rsid w:val="002D74A1"/>
    <w:rsid w:val="002D7B5B"/>
    <w:rsid w:val="002F3951"/>
    <w:rsid w:val="00302B78"/>
    <w:rsid w:val="0030569C"/>
    <w:rsid w:val="0031618D"/>
    <w:rsid w:val="00345388"/>
    <w:rsid w:val="00350322"/>
    <w:rsid w:val="00353E96"/>
    <w:rsid w:val="00354716"/>
    <w:rsid w:val="00372C33"/>
    <w:rsid w:val="0037342C"/>
    <w:rsid w:val="00374F53"/>
    <w:rsid w:val="003874C8"/>
    <w:rsid w:val="00391A9D"/>
    <w:rsid w:val="003951BD"/>
    <w:rsid w:val="003A00EE"/>
    <w:rsid w:val="003B7ADC"/>
    <w:rsid w:val="003C58D9"/>
    <w:rsid w:val="003C68F7"/>
    <w:rsid w:val="003D4F74"/>
    <w:rsid w:val="003F6440"/>
    <w:rsid w:val="00407F58"/>
    <w:rsid w:val="00423F38"/>
    <w:rsid w:val="00430EB6"/>
    <w:rsid w:val="004356B2"/>
    <w:rsid w:val="00452DD5"/>
    <w:rsid w:val="00452F86"/>
    <w:rsid w:val="0046731E"/>
    <w:rsid w:val="00485645"/>
    <w:rsid w:val="00487F0D"/>
    <w:rsid w:val="0049191B"/>
    <w:rsid w:val="0049280F"/>
    <w:rsid w:val="004B37F7"/>
    <w:rsid w:val="004C04FA"/>
    <w:rsid w:val="004C0D86"/>
    <w:rsid w:val="004C35CC"/>
    <w:rsid w:val="004C775E"/>
    <w:rsid w:val="004D2A70"/>
    <w:rsid w:val="004E128C"/>
    <w:rsid w:val="004E32E6"/>
    <w:rsid w:val="004E59C4"/>
    <w:rsid w:val="004E5BFA"/>
    <w:rsid w:val="005128D9"/>
    <w:rsid w:val="00514123"/>
    <w:rsid w:val="00516340"/>
    <w:rsid w:val="00517116"/>
    <w:rsid w:val="00526DE2"/>
    <w:rsid w:val="00552DAA"/>
    <w:rsid w:val="00561327"/>
    <w:rsid w:val="005718DB"/>
    <w:rsid w:val="00575A9B"/>
    <w:rsid w:val="005B2636"/>
    <w:rsid w:val="005B29EB"/>
    <w:rsid w:val="005C784C"/>
    <w:rsid w:val="005D0AEB"/>
    <w:rsid w:val="005D433B"/>
    <w:rsid w:val="005D475A"/>
    <w:rsid w:val="005E2A4C"/>
    <w:rsid w:val="005E52F4"/>
    <w:rsid w:val="005E7613"/>
    <w:rsid w:val="0060201F"/>
    <w:rsid w:val="006024AB"/>
    <w:rsid w:val="00636674"/>
    <w:rsid w:val="0064285A"/>
    <w:rsid w:val="00645B31"/>
    <w:rsid w:val="00650D51"/>
    <w:rsid w:val="00650E2A"/>
    <w:rsid w:val="00651833"/>
    <w:rsid w:val="00660421"/>
    <w:rsid w:val="00681518"/>
    <w:rsid w:val="0068197D"/>
    <w:rsid w:val="00682378"/>
    <w:rsid w:val="00682B4C"/>
    <w:rsid w:val="006A2DB2"/>
    <w:rsid w:val="006A7F57"/>
    <w:rsid w:val="006B30AF"/>
    <w:rsid w:val="006B7D6C"/>
    <w:rsid w:val="006C0A4E"/>
    <w:rsid w:val="006D581B"/>
    <w:rsid w:val="006D7FE2"/>
    <w:rsid w:val="0070010F"/>
    <w:rsid w:val="00711AAF"/>
    <w:rsid w:val="007222F7"/>
    <w:rsid w:val="00722E2F"/>
    <w:rsid w:val="00735E47"/>
    <w:rsid w:val="007406CD"/>
    <w:rsid w:val="00740D80"/>
    <w:rsid w:val="007420EC"/>
    <w:rsid w:val="007663C3"/>
    <w:rsid w:val="007819DD"/>
    <w:rsid w:val="00783269"/>
    <w:rsid w:val="007A1694"/>
    <w:rsid w:val="007A356F"/>
    <w:rsid w:val="007A6E5E"/>
    <w:rsid w:val="007C721E"/>
    <w:rsid w:val="007D0D6D"/>
    <w:rsid w:val="007D3FEA"/>
    <w:rsid w:val="007E4622"/>
    <w:rsid w:val="007F03D9"/>
    <w:rsid w:val="007F3129"/>
    <w:rsid w:val="007F4520"/>
    <w:rsid w:val="007F7999"/>
    <w:rsid w:val="00812926"/>
    <w:rsid w:val="0081440A"/>
    <w:rsid w:val="008217CD"/>
    <w:rsid w:val="008237B4"/>
    <w:rsid w:val="008416D1"/>
    <w:rsid w:val="00845880"/>
    <w:rsid w:val="008561B5"/>
    <w:rsid w:val="00857133"/>
    <w:rsid w:val="00865588"/>
    <w:rsid w:val="00871122"/>
    <w:rsid w:val="00882CC1"/>
    <w:rsid w:val="00886749"/>
    <w:rsid w:val="00886B5D"/>
    <w:rsid w:val="0089113A"/>
    <w:rsid w:val="00892BCD"/>
    <w:rsid w:val="008A12B4"/>
    <w:rsid w:val="008B37C5"/>
    <w:rsid w:val="008B3897"/>
    <w:rsid w:val="0090368E"/>
    <w:rsid w:val="00920D32"/>
    <w:rsid w:val="009259BC"/>
    <w:rsid w:val="00926004"/>
    <w:rsid w:val="00933435"/>
    <w:rsid w:val="00941D73"/>
    <w:rsid w:val="00941EFA"/>
    <w:rsid w:val="00946072"/>
    <w:rsid w:val="00960A7B"/>
    <w:rsid w:val="00965843"/>
    <w:rsid w:val="00972FD5"/>
    <w:rsid w:val="009A0C40"/>
    <w:rsid w:val="009A0C51"/>
    <w:rsid w:val="009A581D"/>
    <w:rsid w:val="009C6ABF"/>
    <w:rsid w:val="009D3D0C"/>
    <w:rsid w:val="009F1072"/>
    <w:rsid w:val="00A129BF"/>
    <w:rsid w:val="00A2396E"/>
    <w:rsid w:val="00A25B60"/>
    <w:rsid w:val="00A33465"/>
    <w:rsid w:val="00A3421A"/>
    <w:rsid w:val="00A36E14"/>
    <w:rsid w:val="00A518E1"/>
    <w:rsid w:val="00A54FE5"/>
    <w:rsid w:val="00A5532B"/>
    <w:rsid w:val="00A600C6"/>
    <w:rsid w:val="00A6772F"/>
    <w:rsid w:val="00A758AE"/>
    <w:rsid w:val="00A760D5"/>
    <w:rsid w:val="00A766E8"/>
    <w:rsid w:val="00A80470"/>
    <w:rsid w:val="00A809B9"/>
    <w:rsid w:val="00A84494"/>
    <w:rsid w:val="00A93829"/>
    <w:rsid w:val="00AB068A"/>
    <w:rsid w:val="00AB09AB"/>
    <w:rsid w:val="00AB267B"/>
    <w:rsid w:val="00AB3BD7"/>
    <w:rsid w:val="00AC6D0A"/>
    <w:rsid w:val="00AC7742"/>
    <w:rsid w:val="00AD2964"/>
    <w:rsid w:val="00AD3E48"/>
    <w:rsid w:val="00AE67F5"/>
    <w:rsid w:val="00AF0DD9"/>
    <w:rsid w:val="00AF34B2"/>
    <w:rsid w:val="00B208A9"/>
    <w:rsid w:val="00B22A47"/>
    <w:rsid w:val="00B24065"/>
    <w:rsid w:val="00B32733"/>
    <w:rsid w:val="00B32E04"/>
    <w:rsid w:val="00B44844"/>
    <w:rsid w:val="00B5274F"/>
    <w:rsid w:val="00B6235E"/>
    <w:rsid w:val="00B63337"/>
    <w:rsid w:val="00B6770A"/>
    <w:rsid w:val="00B73F31"/>
    <w:rsid w:val="00B90B5F"/>
    <w:rsid w:val="00B95237"/>
    <w:rsid w:val="00B966B1"/>
    <w:rsid w:val="00BB0328"/>
    <w:rsid w:val="00BB0ECA"/>
    <w:rsid w:val="00BC39F6"/>
    <w:rsid w:val="00BD3C48"/>
    <w:rsid w:val="00BD4E38"/>
    <w:rsid w:val="00BF0513"/>
    <w:rsid w:val="00BF7B70"/>
    <w:rsid w:val="00C10469"/>
    <w:rsid w:val="00C148B5"/>
    <w:rsid w:val="00C16400"/>
    <w:rsid w:val="00C26422"/>
    <w:rsid w:val="00C35DFE"/>
    <w:rsid w:val="00C87529"/>
    <w:rsid w:val="00C94C6A"/>
    <w:rsid w:val="00C94FBD"/>
    <w:rsid w:val="00C9533D"/>
    <w:rsid w:val="00C97047"/>
    <w:rsid w:val="00C97A99"/>
    <w:rsid w:val="00CA10E0"/>
    <w:rsid w:val="00CA25F6"/>
    <w:rsid w:val="00CA7B5E"/>
    <w:rsid w:val="00CB2984"/>
    <w:rsid w:val="00CC776F"/>
    <w:rsid w:val="00CE072D"/>
    <w:rsid w:val="00CE7C54"/>
    <w:rsid w:val="00CF527A"/>
    <w:rsid w:val="00D14F95"/>
    <w:rsid w:val="00D23D62"/>
    <w:rsid w:val="00D60254"/>
    <w:rsid w:val="00D63381"/>
    <w:rsid w:val="00D640DF"/>
    <w:rsid w:val="00D7455F"/>
    <w:rsid w:val="00D868E2"/>
    <w:rsid w:val="00D93F9E"/>
    <w:rsid w:val="00D948BD"/>
    <w:rsid w:val="00D94975"/>
    <w:rsid w:val="00D97A90"/>
    <w:rsid w:val="00D97C52"/>
    <w:rsid w:val="00DA4885"/>
    <w:rsid w:val="00DB0899"/>
    <w:rsid w:val="00DB545F"/>
    <w:rsid w:val="00DD2584"/>
    <w:rsid w:val="00DD4DA1"/>
    <w:rsid w:val="00DF5AA2"/>
    <w:rsid w:val="00E15CB7"/>
    <w:rsid w:val="00E242D2"/>
    <w:rsid w:val="00E4293B"/>
    <w:rsid w:val="00E45573"/>
    <w:rsid w:val="00E609EF"/>
    <w:rsid w:val="00E67116"/>
    <w:rsid w:val="00E725F9"/>
    <w:rsid w:val="00E941D0"/>
    <w:rsid w:val="00EA16C0"/>
    <w:rsid w:val="00EB0742"/>
    <w:rsid w:val="00EB455C"/>
    <w:rsid w:val="00EB5937"/>
    <w:rsid w:val="00EC1950"/>
    <w:rsid w:val="00EE5624"/>
    <w:rsid w:val="00F14D2C"/>
    <w:rsid w:val="00F22F24"/>
    <w:rsid w:val="00F3704E"/>
    <w:rsid w:val="00F37797"/>
    <w:rsid w:val="00F648DA"/>
    <w:rsid w:val="00F75F8E"/>
    <w:rsid w:val="00F84D33"/>
    <w:rsid w:val="00FA00BC"/>
    <w:rsid w:val="00FA68DA"/>
    <w:rsid w:val="00FB592D"/>
    <w:rsid w:val="00FC0F2D"/>
    <w:rsid w:val="00FC5B21"/>
    <w:rsid w:val="00FD0C6A"/>
    <w:rsid w:val="00FF6FB0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3A16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  <w:caps/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firstLine="708"/>
      <w:jc w:val="center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both"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6z0">
    <w:name w:val="WW8Num6z0"/>
    <w:rPr>
      <w:b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sz w:val="2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8z0">
    <w:name w:val="WW8Num18z0"/>
    <w:rPr>
      <w:rFonts w:ascii="Wingdings" w:hAnsi="Wingdings"/>
      <w:sz w:val="16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sz w:val="22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Helvetica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sz w:val="22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Garamond" w:hAnsi="Garamond"/>
      <w:b w:val="0"/>
      <w:i w:val="0"/>
      <w:color w:val="auto"/>
      <w:sz w:val="24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4z0">
    <w:name w:val="WW8Num34z0"/>
    <w:rPr>
      <w:b w:val="0"/>
      <w:i w:val="0"/>
    </w:rPr>
  </w:style>
  <w:style w:type="character" w:customStyle="1" w:styleId="WW8Num34z1">
    <w:name w:val="WW8Num34z1"/>
    <w:rPr>
      <w:rFonts w:ascii="Symbol" w:hAnsi="Symbol"/>
    </w:rPr>
  </w:style>
  <w:style w:type="character" w:customStyle="1" w:styleId="WW8Num38z0">
    <w:name w:val="WW8Num38z0"/>
    <w:rPr>
      <w:rFonts w:ascii="Times New Roman" w:eastAsia="Times New Roman" w:hAnsi="Times New Roman" w:cs="Times New Roman"/>
      <w:b w:val="0"/>
      <w:i w:val="0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St26z0">
    <w:name w:val="WW8NumSt26z0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styleId="Numeropagina">
    <w:name w:val="page number"/>
    <w:basedOn w:val="Caratterepredefinito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Rientrocorpodeltesto">
    <w:name w:val="Body Text Indent"/>
    <w:basedOn w:val="Normale"/>
    <w:pPr>
      <w:jc w:val="both"/>
    </w:pPr>
    <w:rPr>
      <w:b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 w:val="24"/>
    </w:rPr>
  </w:style>
  <w:style w:type="paragraph" w:customStyle="1" w:styleId="Corpodeltesto21">
    <w:name w:val="Corpo del testo 21"/>
    <w:basedOn w:val="Normale"/>
    <w:pPr>
      <w:jc w:val="both"/>
    </w:pPr>
    <w:rPr>
      <w:b/>
      <w:sz w:val="24"/>
    </w:rPr>
  </w:style>
  <w:style w:type="paragraph" w:customStyle="1" w:styleId="Corpodeltesto31">
    <w:name w:val="Corpo del testo 31"/>
    <w:basedOn w:val="Normale"/>
    <w:rPr>
      <w:b/>
      <w:caps/>
      <w:sz w:val="24"/>
    </w:rPr>
  </w:style>
  <w:style w:type="paragraph" w:customStyle="1" w:styleId="sche3">
    <w:name w:val="sche_3"/>
    <w:pPr>
      <w:widowControl w:val="0"/>
      <w:suppressAutoHyphens/>
      <w:jc w:val="both"/>
    </w:pPr>
    <w:rPr>
      <w:rFonts w:eastAsia="Arial"/>
      <w:lang w:val="en-US" w:eastAsia="ar-SA"/>
    </w:rPr>
  </w:style>
  <w:style w:type="paragraph" w:customStyle="1" w:styleId="Rientrocorpodeltesto31">
    <w:name w:val="Rientro corpo del testo 31"/>
    <w:basedOn w:val="Normale"/>
    <w:pPr>
      <w:ind w:left="360"/>
      <w:jc w:val="both"/>
    </w:pPr>
    <w:rPr>
      <w:b/>
      <w:i/>
      <w:sz w:val="22"/>
    </w:rPr>
  </w:style>
  <w:style w:type="paragraph" w:customStyle="1" w:styleId="sche4">
    <w:name w:val="sche_4"/>
    <w:pPr>
      <w:suppressAutoHyphens/>
      <w:jc w:val="both"/>
    </w:pPr>
    <w:rPr>
      <w:rFonts w:ascii="Helvetica" w:eastAsia="Arial" w:hAnsi="Helvetica"/>
      <w:lang w:eastAsia="ar-SA"/>
    </w:rPr>
  </w:style>
  <w:style w:type="paragraph" w:styleId="Testofumetto">
    <w:name w:val="Balloon Text"/>
    <w:basedOn w:val="Normale"/>
    <w:rPr>
      <w:rFonts w:ascii="Tahoma" w:hAnsi="Tahoma" w:cs="Wingdings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Rientrocorpodeltesto3">
    <w:name w:val="Body Text Indent 3"/>
    <w:basedOn w:val="Normale"/>
    <w:rsid w:val="008B37C5"/>
    <w:pPr>
      <w:spacing w:after="120"/>
      <w:ind w:left="283"/>
    </w:pPr>
    <w:rPr>
      <w:sz w:val="16"/>
      <w:szCs w:val="16"/>
    </w:rPr>
  </w:style>
  <w:style w:type="character" w:styleId="Enfasicorsivo">
    <w:name w:val="Emphasis"/>
    <w:qFormat/>
    <w:rsid w:val="004C35CC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97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D97A90"/>
    <w:rPr>
      <w:rFonts w:ascii="Courier New" w:hAnsi="Courier New" w:cs="Courier New"/>
    </w:rPr>
  </w:style>
  <w:style w:type="table" w:styleId="Grigliatabella">
    <w:name w:val="Table Grid"/>
    <w:basedOn w:val="Tabellanormale"/>
    <w:rsid w:val="001B714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9A0C40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A356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7A356F"/>
    <w:rPr>
      <w:lang w:eastAsia="ar-SA"/>
    </w:rPr>
  </w:style>
  <w:style w:type="paragraph" w:customStyle="1" w:styleId="p2">
    <w:name w:val="p2"/>
    <w:basedOn w:val="Normale"/>
    <w:rsid w:val="00262A2A"/>
    <w:pPr>
      <w:suppressAutoHyphens w:val="0"/>
    </w:pPr>
    <w:rPr>
      <w:rFonts w:ascii="Helvetica" w:eastAsia="Calibri" w:hAnsi="Helvetica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AUTOCERTIFICAZIONE DA COMPILARE E DA SOTTOSCRIVERE DA PARTE DELL’OFFERENTE AI SENSI DELLA LEGGE N</vt:lpstr>
    </vt:vector>
  </TitlesOfParts>
  <Company>Provincia di Firenze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AUTOCERTIFICAZIONE DA COMPILARE E DA SOTTOSCRIVERE DA PARTE DELL’OFFERENTE AI SENSI DELLA LEGGE N</dc:title>
  <dc:subject/>
  <dc:creator>provincia di firenze</dc:creator>
  <cp:keywords/>
  <cp:lastModifiedBy>Claudia Scuncio</cp:lastModifiedBy>
  <cp:revision>3</cp:revision>
  <cp:lastPrinted>2017-05-30T11:47:00Z</cp:lastPrinted>
  <dcterms:created xsi:type="dcterms:W3CDTF">2017-07-10T09:16:00Z</dcterms:created>
  <dcterms:modified xsi:type="dcterms:W3CDTF">2017-07-19T09:32:00Z</dcterms:modified>
</cp:coreProperties>
</file>